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77CA34F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Zawadzkie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C7DC8E4" w:rsidR="000E1C61" w:rsidRPr="0057603E" w:rsidRDefault="00A5281C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Strzelecka 6, 47-120 Zawadzkie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37226D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A5281C">
        <w:rPr>
          <w:rFonts w:ascii="Cambria" w:hAnsi="Cambria" w:cs="Arial"/>
          <w:bCs/>
          <w:sz w:val="22"/>
          <w:szCs w:val="22"/>
        </w:rPr>
        <w:t>renie Nadleśnictwa Zawadzkie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99142B">
        <w:rPr>
          <w:rFonts w:ascii="Cambria" w:hAnsi="Cambria" w:cs="Arial"/>
          <w:b/>
          <w:sz w:val="22"/>
          <w:szCs w:val="22"/>
        </w:rPr>
        <w:t xml:space="preserve">Pakiet </w:t>
      </w:r>
      <w:r w:rsidR="0099142B" w:rsidRPr="0099142B">
        <w:rPr>
          <w:rFonts w:ascii="Cambria" w:hAnsi="Cambria" w:cs="Arial"/>
          <w:b/>
          <w:sz w:val="22"/>
          <w:szCs w:val="22"/>
        </w:rPr>
        <w:t>5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4D48B2D6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7901A670" w14:textId="77777777" w:rsidR="0099142B" w:rsidRDefault="0099142B" w:rsidP="00D16198">
      <w:pPr>
        <w:spacing w:before="120"/>
        <w:rPr>
          <w:rFonts w:ascii="Cambria" w:hAnsi="Cambria"/>
          <w:b/>
          <w:u w:val="single"/>
        </w:rPr>
      </w:pPr>
    </w:p>
    <w:tbl>
      <w:tblPr>
        <w:tblW w:w="149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91"/>
        <w:gridCol w:w="1522"/>
        <w:gridCol w:w="4010"/>
        <w:gridCol w:w="793"/>
        <w:gridCol w:w="1191"/>
        <w:gridCol w:w="1431"/>
        <w:gridCol w:w="1386"/>
        <w:gridCol w:w="860"/>
        <w:gridCol w:w="1107"/>
        <w:gridCol w:w="980"/>
        <w:gridCol w:w="380"/>
      </w:tblGrid>
      <w:tr w:rsidR="0099142B" w:rsidRPr="0099142B" w14:paraId="338A6283" w14:textId="77777777" w:rsidTr="0099142B">
        <w:trPr>
          <w:trHeight w:val="363"/>
        </w:trPr>
        <w:tc>
          <w:tcPr>
            <w:tcW w:w="135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79B09D6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D542A4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6A56A2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2B8C5D49" w14:textId="77777777" w:rsidTr="0099142B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F21760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77AB46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F25765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0FBC04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ACEF3E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4631F39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B1B7B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E25B99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E0CE2E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528D23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FD23B3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4F5569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2E9357E4" w14:textId="77777777" w:rsidTr="0099142B">
        <w:trPr>
          <w:trHeight w:val="105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42E37F9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CA2243D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354F8F9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DE046DE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00B8765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555F1E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D2D0375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2EA544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2AF16A8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2050B17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68745F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9142B" w:rsidRPr="0099142B" w14:paraId="4B36DC30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9F8CC9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E8D56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4EECB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5DAFED7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6F755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F47DE4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4 053,00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8E6905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5FD2D0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2741EA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188B5E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A77B6E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142A9EC1" w14:textId="77777777" w:rsidTr="0099142B">
        <w:trPr>
          <w:trHeight w:val="63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AA043E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717A18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65ADB4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C5BB10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A64B7F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AB3C8C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EB8F9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14B1AE0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52C4DE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5722AF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DA6997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11B3C6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62EAB74A" w14:textId="77777777" w:rsidTr="0099142B">
        <w:trPr>
          <w:trHeight w:val="363"/>
        </w:trPr>
        <w:tc>
          <w:tcPr>
            <w:tcW w:w="135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2191446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2BAA2E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2C7E01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3672223F" w14:textId="77777777" w:rsidTr="0099142B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86844C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8E3F77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256243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37A0B8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1DAC4D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67F0BF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8BA315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8FC3258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245261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79291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2AD0C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98C960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146D9AB2" w14:textId="77777777" w:rsidTr="0099142B">
        <w:trPr>
          <w:trHeight w:val="1140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53989178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F11867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E60E70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68B3F1F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7016ACC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C6AC21D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6A5C09C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FDACDA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80F72B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3B13038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F93CEB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9142B" w:rsidRPr="0099142B" w14:paraId="333B3219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D46745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8A9C48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9A444F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73B4F7C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65182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5C23F3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1 763,00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DBF952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F882AD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B9F00E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3B0E51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A13356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16D78894" w14:textId="77777777" w:rsidTr="0099142B">
        <w:trPr>
          <w:trHeight w:val="63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FDCA58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483C9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49C759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7179CA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59EB0D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9B1772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DF37B6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69014C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6376F8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D7ECB0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9FEB48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123712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1C6F51CC" w14:textId="77777777" w:rsidTr="0099142B">
        <w:trPr>
          <w:trHeight w:val="363"/>
        </w:trPr>
        <w:tc>
          <w:tcPr>
            <w:tcW w:w="135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59F63D7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późne i cięcia sanitarno – selekcyjne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C61349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DEABBC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50ED40C8" w14:textId="77777777" w:rsidTr="0099142B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A1B461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791F30F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26702D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AA2D22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9279C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57581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DBEB35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DB4392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BC007E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6BD46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C0BCE6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1BADF4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0F24D738" w14:textId="77777777" w:rsidTr="0099142B">
        <w:trPr>
          <w:trHeight w:val="1068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38DB1C0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8CE736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32D5DB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E7099D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0CA593E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DCE89D9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78B1A15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E745FB6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18898EA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05F3401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F5AF2E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9142B" w:rsidRPr="0099142B" w14:paraId="5EC7E671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61306D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8B781A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8B414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8534336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465E56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9DDC7C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6 242,00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2079AE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E8F323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C440E9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0FAF127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023C16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60F7B0B7" w14:textId="77777777" w:rsidTr="0099142B">
        <w:trPr>
          <w:trHeight w:val="63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E05DB6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77CEBA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42BDF1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7D9082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1D896A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D2D9E92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291291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BA221D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BB796C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2DD145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1FDE9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36B62D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6EFFF1F2" w14:textId="77777777" w:rsidTr="0099142B">
        <w:trPr>
          <w:trHeight w:val="363"/>
        </w:trPr>
        <w:tc>
          <w:tcPr>
            <w:tcW w:w="135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72901155" w14:textId="77777777" w:rsidR="0099142B" w:rsidRDefault="0099142B" w:rsidP="00991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44921468" w14:textId="1B2F1F8F" w:rsidR="0099142B" w:rsidRDefault="0099142B" w:rsidP="00991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79DA80AB" w14:textId="4E872A83" w:rsidR="008E7B8E" w:rsidRDefault="008E7B8E" w:rsidP="00991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3276D050" w14:textId="1322560C" w:rsidR="008E7B8E" w:rsidRDefault="008E7B8E" w:rsidP="00991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274BBAB1" w14:textId="1F45D1D9" w:rsidR="008E7B8E" w:rsidRDefault="008E7B8E" w:rsidP="00991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5490387D" w14:textId="3BD3F844" w:rsidR="008E7B8E" w:rsidRDefault="008E7B8E" w:rsidP="00991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4DE80EE9" w14:textId="77777777" w:rsidR="008E7B8E" w:rsidRDefault="008E7B8E" w:rsidP="00991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</w:p>
          <w:p w14:paraId="19434A8E" w14:textId="1BF5ED02" w:rsidR="0099142B" w:rsidRPr="0099142B" w:rsidRDefault="0099142B" w:rsidP="00991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Trzebieże wczesne i czyszczenia późne z pozyskaniem masy, cięcia przygodne w trzebieżach wczesnych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8FD68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266BBD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378273F6" w14:textId="77777777" w:rsidTr="0099142B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F1CB45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1007BC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057FE8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E089B23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343580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F55AA6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A3628E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08A9A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61D4E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32265E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F6CCAD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A16CB4F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494DDB45" w14:textId="77777777" w:rsidTr="0099142B">
        <w:trPr>
          <w:trHeight w:val="1188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22A76B2D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BC769C7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C31B541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A03872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1463FB65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AB0159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03897F9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62AF0B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86089D9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A95119C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3D18E5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9142B" w:rsidRPr="0099142B" w14:paraId="2A13EFE1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E1CD18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85E231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434EC9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B325ED1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66C640C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46FE66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3 604,00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9A40F6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BACFCB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C281F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0033FF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1D7ACFA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6BAD12C8" w14:textId="77777777" w:rsidTr="0099142B">
        <w:trPr>
          <w:trHeight w:val="63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E64448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D66B2D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DA8233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C1CB3F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9F1F3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7DF120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983889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BDA66C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A68873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CD9080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2D477C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1C1060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4A43DFE1" w14:textId="77777777" w:rsidTr="0099142B">
        <w:trPr>
          <w:trHeight w:val="363"/>
        </w:trPr>
        <w:tc>
          <w:tcPr>
            <w:tcW w:w="1354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9B66FAD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E724C7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7AB378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6D83CB7D" w14:textId="77777777" w:rsidTr="0099142B">
        <w:trPr>
          <w:trHeight w:val="105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F09A0C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5299FF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EAAB18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B2A14A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E29176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F34631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8960C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0138CD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EED06A3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6245FDA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7DF05C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7ABBCF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72B03974" w14:textId="77777777" w:rsidTr="0099142B">
        <w:trPr>
          <w:trHeight w:val="1176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74226BB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78AA471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CD36AFA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5BBD02F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12E9355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2D7122D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FE10A36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751867E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DA1778D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67425A6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0D551CE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9142B" w:rsidRPr="0099142B" w14:paraId="20373A5D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990D6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A30DFE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5C955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7D97901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03EBC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786DDB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1 349,00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1B587B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91E2C12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D69A9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1B37F0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3DA6DC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5DE91147" w14:textId="77777777" w:rsidTr="0099142B">
        <w:trPr>
          <w:trHeight w:val="180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C6BF9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B14B2A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9D6A64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E0770E4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82D0B1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8CE57F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4D391E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894F0A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E18F82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4B61B0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EF999F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E525D4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19BD0995" w14:textId="77777777" w:rsidTr="0099142B">
        <w:trPr>
          <w:trHeight w:val="1068"/>
        </w:trPr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5148B3C6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D258ABE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44896B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FCB599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7384DD8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60F319D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FEEF4D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D343E76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84D2AF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0375B6AD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55EDAAC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99142B" w:rsidRPr="0099142B" w14:paraId="49176828" w14:textId="77777777" w:rsidTr="0099142B">
        <w:trPr>
          <w:trHeight w:val="708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7F7F7"/>
            <w:noWrap/>
            <w:vAlign w:val="center"/>
            <w:hideMark/>
          </w:tcPr>
          <w:p w14:paraId="04254D95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61E064D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8E48226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sz w:val="18"/>
                <w:szCs w:val="18"/>
                <w:lang w:eastAsia="pl-PL"/>
              </w:rPr>
              <w:t>PODWOZ-DK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161E544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sz w:val="16"/>
                <w:szCs w:val="16"/>
                <w:lang w:eastAsia="pl-PL"/>
              </w:rPr>
              <w:t>Podwóz drewna do 1000 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43A5260A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31B11A49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sz w:val="18"/>
                <w:szCs w:val="18"/>
                <w:lang w:eastAsia="pl-PL"/>
              </w:rPr>
              <w:t>300,00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724A356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3EF132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25BD655A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7F7F7"/>
            <w:vAlign w:val="center"/>
            <w:hideMark/>
          </w:tcPr>
          <w:p w14:paraId="6DE60668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2C90C66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 </w:t>
            </w:r>
          </w:p>
        </w:tc>
      </w:tr>
      <w:tr w:rsidR="0099142B" w:rsidRPr="0099142B" w14:paraId="550A0669" w14:textId="77777777" w:rsidTr="0099142B">
        <w:trPr>
          <w:trHeight w:val="777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03961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A25FE6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45EF7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3FFA9AD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1D33B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5562C5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BB0C71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D8FB9A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3937C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1CEE36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EEB5432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17DA5F52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A4DAE9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6F04A5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51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120C47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WYK-TAL40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86DCD91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Zdarcie pokrywy na talerzach 40 cm x 40 cm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742259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566EAB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7E09B1E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ABB79E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B033FE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C75A09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D5DF0A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15203B90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879AB7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4734BA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BE79A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1R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4E7482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1-latek z odkrytym systemem korzeniowym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D869D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61CD1A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06306B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7C47C6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DA34AD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2377BC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B54B8E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36F261DA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99C6E7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670393F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5121F8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590F924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5B2AFF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14B6E5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137,03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B9632D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1EBC71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30281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7E1F78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8A0BC5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1BFB68C1" w14:textId="77777777" w:rsidTr="0099142B">
        <w:trPr>
          <w:trHeight w:val="576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A0C78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127B8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18BCF6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215EC93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21C0F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F54781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FC51665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F92EAE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80AB2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326D6D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9CD747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46643129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EE832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2AB97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18D159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C24026C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7DC0D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5B4575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845512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C07CE2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83F92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F9AA7B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0DE058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47DE4B20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EDDA6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49D511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7FA3A6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3B5F32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3E869F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BF5EFA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150,43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AB4ECC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FAC7DE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D26EB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BEEE91B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717D3D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335D3FC5" w14:textId="77777777" w:rsidTr="0099142B">
        <w:trPr>
          <w:trHeight w:val="576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F4ECC8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2C8C8D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18B32C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9E706F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 i II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4C16D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13DDCA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53,65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E305903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D39EA2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797ED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03338E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DD8C54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45256B8A" w14:textId="77777777" w:rsidTr="0099142B">
        <w:trPr>
          <w:trHeight w:val="576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642676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2431B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932F5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08AEC01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8C90F7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7A2532F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3,24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5E1667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8E4F94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8F924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EC238F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F1CF665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54AA7025" w14:textId="77777777" w:rsidTr="0099142B">
        <w:trPr>
          <w:trHeight w:val="576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9B67DF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ECAE9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F23211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77788E5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CBA76A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E24866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E00686B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0B291E9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946499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E409F7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5F0E0A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423DE12D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9D2577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B320E6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01C2CA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19A91CF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D85E2E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4A1FC74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7,38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5EBDCB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A3CB72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C09ED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999FEC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99256F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3721A98E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F44A9F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DF9658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978CFA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50838F3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7D8BD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66B38A3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688428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A2BC30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1A461E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00CE15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EEC5A8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5D340EF2" w14:textId="77777777" w:rsidTr="0099142B">
        <w:trPr>
          <w:trHeight w:val="576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72792A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F9F0C29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A25ACF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6828FD8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9D5006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7C3179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37,27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82DD8E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7A47F5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F2764C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514FC1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6D5A74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19A1081A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12E4F07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9A95B6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6E3C9C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KOR-NISZ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18102D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Niszczenie kory po korowaniu pułapek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31709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2B8BC9F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291E51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7CDB53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8F6C715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4058DC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9D966F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0ACBDBA0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1C096E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468E98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D3342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PUŁ-RYJ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C83EB9E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pułapek na ryjkowce - dołki chwytne, wałki itp.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F3027D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B33313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BB4C8C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747F3D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D41FBB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7614F14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237853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45CBD7F9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9B549F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E25A99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BA745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40D7EB3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C27E1C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6CACEC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832AEC7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B67E859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49994A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E8A8893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A616F6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300EB092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82947FF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2BBC1A1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FFF59D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GRODZ-SRN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7E3D62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 rozbiórkową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305BF07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7E54FF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8F9262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1EF619E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809DBA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2FAC4F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F20DF8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08D16120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98A3D6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0D2179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6DEF2D1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WYK-SLUPL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215E6F1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liściastych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494E35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04A0E41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sz w:val="18"/>
                <w:szCs w:val="18"/>
                <w:lang w:eastAsia="pl-PL"/>
              </w:rPr>
              <w:t>606,00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118EEB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A4B183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3AD28C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AC042D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28F87B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3DD62322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87C551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A99335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814FD8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WYK-SLUPI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9E0C10D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słupków iglastych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5AD05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CF65691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sz w:val="18"/>
                <w:szCs w:val="18"/>
                <w:lang w:eastAsia="pl-PL"/>
              </w:rPr>
              <w:t>190,00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63D9C8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A6B715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CA69E9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4DDBDA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F7E342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1F2D744C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0EA61E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C07B3C6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E889BD5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9CEF93E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43CA89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1BDC34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138,80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DB97B3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577B94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B2CB687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634A1C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1EF1C2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137EFFDD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D352C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F1AE3CD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A1E498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ECB931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2D73E4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67C66D0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269,00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D80DE33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3D943EA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10F256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19A4A5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CE46CD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4C6FE915" w14:textId="77777777" w:rsidTr="0099142B">
        <w:trPr>
          <w:trHeight w:val="576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A2A8F8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D06058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0CDBF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KONTR-RYJ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E5EB3CC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Kontrola i utrzymanie pułapek w sprawności, wybieranie i usuwanie ryjkowców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2246DA2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8E8F22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15D66E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2D02AF5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0CA92F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C3420C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CC99543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72955658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C4D97E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7C876FE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89C99C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084F9E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E35A9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B17D00A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1,41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94E068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71C847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1D251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2256A6E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70CDD6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2AA9AB01" w14:textId="77777777" w:rsidTr="0099142B">
        <w:trPr>
          <w:trHeight w:val="576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1E525F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44AEFA3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9D813FC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183873C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DE7D6BA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2254D73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C19113D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B7308A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CE271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DBEEBC8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068419B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2C146658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A121B15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A5C6AD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9C3B0B6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35F3C76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9F6EEE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A6F882A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1 393,00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3C775B8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5FBF21A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D83BC9E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E7C5D4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39D13FB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21EB70DA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A7068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3B12FC0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8184A9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PILA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6CB0BCD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z użyciem pilarki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90B17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F4A441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4E27C7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58F926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45B0A4E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3A75AEE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6583B66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20E8BF94" w14:textId="77777777" w:rsidTr="0099142B">
        <w:trPr>
          <w:trHeight w:val="393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05528E5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0EC0E5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70AD3A7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5668BED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A12F044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398537F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5C7ED1B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DFE09B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B84BD7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422D0F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C75A86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597E2F1B" w14:textId="77777777" w:rsidTr="0099142B">
        <w:trPr>
          <w:trHeight w:val="576"/>
        </w:trPr>
        <w:tc>
          <w:tcPr>
            <w:tcW w:w="3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C0A5A59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438CA0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1ABED4D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GRODZ-SZY</w:t>
            </w:r>
          </w:p>
        </w:tc>
        <w:tc>
          <w:tcPr>
            <w:tcW w:w="4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BBB6CA0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siatką, METODĄ SZYMISZOWSKĄ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043252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AF5C3CD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1657FDD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DE72CCE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AECDDB" w14:textId="77777777" w:rsidR="0099142B" w:rsidRPr="0099142B" w:rsidRDefault="0099142B" w:rsidP="0099142B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1BF711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CE21CF9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76D95D0B" w14:textId="77777777" w:rsidTr="0099142B">
        <w:trPr>
          <w:trHeight w:val="828"/>
        </w:trPr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E216E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9615BA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CC710A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01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1958D7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71D92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A50EC6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34BF10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92897A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B0DDC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3991B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989CBB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8C19E0E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42B" w:rsidRPr="0099142B" w14:paraId="12A43B41" w14:textId="77777777" w:rsidTr="0099142B">
        <w:trPr>
          <w:trHeight w:val="426"/>
        </w:trPr>
        <w:tc>
          <w:tcPr>
            <w:tcW w:w="677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0BD366A9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8128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161804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99142B" w:rsidRPr="0099142B" w14:paraId="66846741" w14:textId="77777777" w:rsidTr="0099142B">
        <w:trPr>
          <w:trHeight w:val="426"/>
        </w:trPr>
        <w:tc>
          <w:tcPr>
            <w:tcW w:w="6774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181F25F" w14:textId="77777777" w:rsidR="0099142B" w:rsidRPr="0099142B" w:rsidRDefault="0099142B" w:rsidP="0099142B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99142B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8128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313C0479" w14:textId="77777777" w:rsidR="0099142B" w:rsidRPr="0099142B" w:rsidRDefault="0099142B" w:rsidP="0099142B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99142B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495741B3" w14:textId="77777777" w:rsidR="0099142B" w:rsidRDefault="0099142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3325B9D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65B470" w14:textId="77777777" w:rsidR="0099142B" w:rsidRDefault="0099142B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5EE6C022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4B0B0B11" w14:textId="77777777" w:rsidR="0099142B" w:rsidRDefault="0099142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D8B08DB" w14:textId="39C80F98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DC426" w14:textId="77777777" w:rsidR="000851AF" w:rsidRDefault="000851AF">
      <w:r>
        <w:separator/>
      </w:r>
    </w:p>
  </w:endnote>
  <w:endnote w:type="continuationSeparator" w:id="0">
    <w:p w14:paraId="0ECB7FB0" w14:textId="77777777" w:rsidR="000851AF" w:rsidRDefault="00085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498D649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5281C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92874" w14:textId="77777777" w:rsidR="000851AF" w:rsidRDefault="000851AF">
      <w:r>
        <w:separator/>
      </w:r>
    </w:p>
  </w:footnote>
  <w:footnote w:type="continuationSeparator" w:id="0">
    <w:p w14:paraId="464D5DB5" w14:textId="77777777" w:rsidR="000851AF" w:rsidRDefault="000851AF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54667578">
    <w:abstractNumId w:val="2"/>
  </w:num>
  <w:num w:numId="2" w16cid:durableId="272982164">
    <w:abstractNumId w:val="9"/>
  </w:num>
  <w:num w:numId="3" w16cid:durableId="223418205">
    <w:abstractNumId w:val="10"/>
  </w:num>
  <w:num w:numId="4" w16cid:durableId="2073501133">
    <w:abstractNumId w:val="128"/>
  </w:num>
  <w:num w:numId="5" w16cid:durableId="2049717297">
    <w:abstractNumId w:val="107"/>
  </w:num>
  <w:num w:numId="6" w16cid:durableId="682243745">
    <w:abstractNumId w:val="118"/>
  </w:num>
  <w:num w:numId="7" w16cid:durableId="739140217">
    <w:abstractNumId w:val="60"/>
  </w:num>
  <w:num w:numId="8" w16cid:durableId="783503800">
    <w:abstractNumId w:val="88"/>
  </w:num>
  <w:num w:numId="9" w16cid:durableId="2072844540">
    <w:abstractNumId w:val="63"/>
  </w:num>
  <w:num w:numId="10" w16cid:durableId="1317756823">
    <w:abstractNumId w:val="0"/>
  </w:num>
  <w:num w:numId="11" w16cid:durableId="236475448">
    <w:abstractNumId w:val="91"/>
  </w:num>
  <w:num w:numId="12" w16cid:durableId="1505363162">
    <w:abstractNumId w:val="84"/>
  </w:num>
  <w:num w:numId="13" w16cid:durableId="174228982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9473601">
    <w:abstractNumId w:val="120"/>
    <w:lvlOverride w:ilvl="0">
      <w:startOverride w:val="1"/>
    </w:lvlOverride>
  </w:num>
  <w:num w:numId="15" w16cid:durableId="1989548240">
    <w:abstractNumId w:val="109"/>
    <w:lvlOverride w:ilvl="0">
      <w:startOverride w:val="1"/>
    </w:lvlOverride>
  </w:num>
  <w:num w:numId="16" w16cid:durableId="277832096">
    <w:abstractNumId w:val="87"/>
    <w:lvlOverride w:ilvl="0">
      <w:startOverride w:val="1"/>
    </w:lvlOverride>
  </w:num>
  <w:num w:numId="17" w16cid:durableId="313023749">
    <w:abstractNumId w:val="109"/>
  </w:num>
  <w:num w:numId="18" w16cid:durableId="39593390">
    <w:abstractNumId w:val="87"/>
  </w:num>
  <w:num w:numId="19" w16cid:durableId="228226287">
    <w:abstractNumId w:val="57"/>
  </w:num>
  <w:num w:numId="20" w16cid:durableId="371611649">
    <w:abstractNumId w:val="101"/>
  </w:num>
  <w:num w:numId="21" w16cid:durableId="1519193687">
    <w:abstractNumId w:val="41"/>
  </w:num>
  <w:num w:numId="22" w16cid:durableId="1920213839">
    <w:abstractNumId w:val="69"/>
  </w:num>
  <w:num w:numId="23" w16cid:durableId="1090279130">
    <w:abstractNumId w:val="58"/>
  </w:num>
  <w:num w:numId="24" w16cid:durableId="963804034">
    <w:abstractNumId w:val="104"/>
  </w:num>
  <w:num w:numId="25" w16cid:durableId="1509248052">
    <w:abstractNumId w:val="122"/>
  </w:num>
  <w:num w:numId="26" w16cid:durableId="672073227">
    <w:abstractNumId w:val="36"/>
  </w:num>
  <w:num w:numId="27" w16cid:durableId="1886018619">
    <w:abstractNumId w:val="94"/>
  </w:num>
  <w:num w:numId="28" w16cid:durableId="1607271599">
    <w:abstractNumId w:val="39"/>
  </w:num>
  <w:num w:numId="29" w16cid:durableId="671831410">
    <w:abstractNumId w:val="116"/>
  </w:num>
  <w:num w:numId="30" w16cid:durableId="1845391414">
    <w:abstractNumId w:val="106"/>
  </w:num>
  <w:num w:numId="31" w16cid:durableId="1842038330">
    <w:abstractNumId w:val="111"/>
  </w:num>
  <w:num w:numId="32" w16cid:durableId="921109875">
    <w:abstractNumId w:val="85"/>
  </w:num>
  <w:num w:numId="33" w16cid:durableId="1782456498">
    <w:abstractNumId w:val="78"/>
  </w:num>
  <w:num w:numId="34" w16cid:durableId="503983936">
    <w:abstractNumId w:val="98"/>
  </w:num>
  <w:num w:numId="35" w16cid:durableId="239413691">
    <w:abstractNumId w:val="71"/>
  </w:num>
  <w:num w:numId="36" w16cid:durableId="79450921">
    <w:abstractNumId w:val="142"/>
  </w:num>
  <w:num w:numId="37" w16cid:durableId="397483004">
    <w:abstractNumId w:val="77"/>
  </w:num>
  <w:num w:numId="38" w16cid:durableId="969096593">
    <w:abstractNumId w:val="37"/>
  </w:num>
  <w:num w:numId="39" w16cid:durableId="270817263">
    <w:abstractNumId w:val="133"/>
  </w:num>
  <w:num w:numId="40" w16cid:durableId="469791590">
    <w:abstractNumId w:val="127"/>
  </w:num>
  <w:num w:numId="41" w16cid:durableId="1020620577">
    <w:abstractNumId w:val="119"/>
  </w:num>
  <w:num w:numId="42" w16cid:durableId="1360623736">
    <w:abstractNumId w:val="49"/>
  </w:num>
  <w:num w:numId="43" w16cid:durableId="342782148">
    <w:abstractNumId w:val="80"/>
  </w:num>
  <w:num w:numId="44" w16cid:durableId="599870077">
    <w:abstractNumId w:val="55"/>
  </w:num>
  <w:num w:numId="45" w16cid:durableId="2045590420">
    <w:abstractNumId w:val="134"/>
  </w:num>
  <w:num w:numId="46" w16cid:durableId="920068355">
    <w:abstractNumId w:val="8"/>
  </w:num>
  <w:num w:numId="47" w16cid:durableId="1464275826">
    <w:abstractNumId w:val="11"/>
  </w:num>
  <w:num w:numId="48" w16cid:durableId="800000533">
    <w:abstractNumId w:val="12"/>
  </w:num>
  <w:num w:numId="49" w16cid:durableId="1436901749">
    <w:abstractNumId w:val="15"/>
  </w:num>
  <w:num w:numId="50" w16cid:durableId="517894049">
    <w:abstractNumId w:val="18"/>
  </w:num>
  <w:num w:numId="51" w16cid:durableId="1138232028">
    <w:abstractNumId w:val="20"/>
  </w:num>
  <w:num w:numId="52" w16cid:durableId="1532262387">
    <w:abstractNumId w:val="21"/>
  </w:num>
  <w:num w:numId="53" w16cid:durableId="66150301">
    <w:abstractNumId w:val="24"/>
  </w:num>
  <w:num w:numId="54" w16cid:durableId="2048948741">
    <w:abstractNumId w:val="25"/>
  </w:num>
  <w:num w:numId="55" w16cid:durableId="1257598173">
    <w:abstractNumId w:val="26"/>
  </w:num>
  <w:num w:numId="56" w16cid:durableId="233200501">
    <w:abstractNumId w:val="27"/>
  </w:num>
  <w:num w:numId="57" w16cid:durableId="572546619">
    <w:abstractNumId w:val="28"/>
  </w:num>
  <w:num w:numId="58" w16cid:durableId="651447361">
    <w:abstractNumId w:val="29"/>
  </w:num>
  <w:num w:numId="59" w16cid:durableId="1724333447">
    <w:abstractNumId w:val="30"/>
  </w:num>
  <w:num w:numId="60" w16cid:durableId="1646355182">
    <w:abstractNumId w:val="31"/>
  </w:num>
  <w:num w:numId="61" w16cid:durableId="1386635729">
    <w:abstractNumId w:val="32"/>
  </w:num>
  <w:num w:numId="62" w16cid:durableId="587347093">
    <w:abstractNumId w:val="33"/>
  </w:num>
  <w:num w:numId="63" w16cid:durableId="2146653824">
    <w:abstractNumId w:val="34"/>
  </w:num>
  <w:num w:numId="64" w16cid:durableId="440688422">
    <w:abstractNumId w:val="102"/>
  </w:num>
  <w:num w:numId="65" w16cid:durableId="636182333">
    <w:abstractNumId w:val="68"/>
  </w:num>
  <w:num w:numId="66" w16cid:durableId="847718438">
    <w:abstractNumId w:val="72"/>
  </w:num>
  <w:num w:numId="67" w16cid:durableId="936904245">
    <w:abstractNumId w:val="105"/>
  </w:num>
  <w:num w:numId="68" w16cid:durableId="580140897">
    <w:abstractNumId w:val="47"/>
  </w:num>
  <w:num w:numId="69" w16cid:durableId="1947731926">
    <w:abstractNumId w:val="139"/>
  </w:num>
  <w:num w:numId="70" w16cid:durableId="189880834">
    <w:abstractNumId w:val="138"/>
  </w:num>
  <w:num w:numId="71" w16cid:durableId="1845627531">
    <w:abstractNumId w:val="89"/>
  </w:num>
  <w:num w:numId="72" w16cid:durableId="1879468278">
    <w:abstractNumId w:val="79"/>
  </w:num>
  <w:num w:numId="73" w16cid:durableId="2062897235">
    <w:abstractNumId w:val="82"/>
  </w:num>
  <w:num w:numId="74" w16cid:durableId="1728526603">
    <w:abstractNumId w:val="65"/>
  </w:num>
  <w:num w:numId="75" w16cid:durableId="430666603">
    <w:abstractNumId w:val="70"/>
  </w:num>
  <w:num w:numId="76" w16cid:durableId="1142503858">
    <w:abstractNumId w:val="115"/>
  </w:num>
  <w:num w:numId="77" w16cid:durableId="1311059367">
    <w:abstractNumId w:val="97"/>
  </w:num>
  <w:num w:numId="78" w16cid:durableId="791364880">
    <w:abstractNumId w:val="141"/>
  </w:num>
  <w:num w:numId="79" w16cid:durableId="1850100480">
    <w:abstractNumId w:val="130"/>
  </w:num>
  <w:num w:numId="80" w16cid:durableId="1437364391">
    <w:abstractNumId w:val="108"/>
  </w:num>
  <w:num w:numId="81" w16cid:durableId="65566671">
    <w:abstractNumId w:val="117"/>
  </w:num>
  <w:num w:numId="82" w16cid:durableId="1040130054">
    <w:abstractNumId w:val="140"/>
  </w:num>
  <w:num w:numId="83" w16cid:durableId="1737850489">
    <w:abstractNumId w:val="81"/>
  </w:num>
  <w:num w:numId="84" w16cid:durableId="1473519693">
    <w:abstractNumId w:val="103"/>
  </w:num>
  <w:num w:numId="85" w16cid:durableId="21976626">
    <w:abstractNumId w:val="93"/>
  </w:num>
  <w:num w:numId="86" w16cid:durableId="2069721672">
    <w:abstractNumId w:val="92"/>
  </w:num>
  <w:num w:numId="87" w16cid:durableId="1553803860">
    <w:abstractNumId w:val="136"/>
  </w:num>
  <w:num w:numId="88" w16cid:durableId="1708798647">
    <w:abstractNumId w:val="54"/>
  </w:num>
  <w:num w:numId="89" w16cid:durableId="1739161151">
    <w:abstractNumId w:val="67"/>
  </w:num>
  <w:num w:numId="90" w16cid:durableId="155458234">
    <w:abstractNumId w:val="96"/>
  </w:num>
  <w:num w:numId="91" w16cid:durableId="53553828">
    <w:abstractNumId w:val="56"/>
  </w:num>
  <w:num w:numId="92" w16cid:durableId="1704674093">
    <w:abstractNumId w:val="74"/>
  </w:num>
  <w:num w:numId="93" w16cid:durableId="1072123924">
    <w:abstractNumId w:val="64"/>
  </w:num>
  <w:num w:numId="94" w16cid:durableId="36515250">
    <w:abstractNumId w:val="40"/>
  </w:num>
  <w:num w:numId="95" w16cid:durableId="1883789331">
    <w:abstractNumId w:val="125"/>
  </w:num>
  <w:num w:numId="96" w16cid:durableId="1825245161">
    <w:abstractNumId w:val="110"/>
  </w:num>
  <w:num w:numId="97" w16cid:durableId="493227736">
    <w:abstractNumId w:val="73"/>
  </w:num>
  <w:num w:numId="98" w16cid:durableId="2126338566">
    <w:abstractNumId w:val="59"/>
  </w:num>
  <w:num w:numId="99" w16cid:durableId="981469224">
    <w:abstractNumId w:val="75"/>
  </w:num>
  <w:num w:numId="100" w16cid:durableId="975643403">
    <w:abstractNumId w:val="124"/>
  </w:num>
  <w:num w:numId="101" w16cid:durableId="256058501">
    <w:abstractNumId w:val="137"/>
  </w:num>
  <w:num w:numId="102" w16cid:durableId="965742300">
    <w:abstractNumId w:val="121"/>
  </w:num>
  <w:num w:numId="103" w16cid:durableId="735780922">
    <w:abstractNumId w:val="114"/>
  </w:num>
  <w:num w:numId="104" w16cid:durableId="546719901">
    <w:abstractNumId w:val="90"/>
  </w:num>
  <w:num w:numId="105" w16cid:durableId="1437093955">
    <w:abstractNumId w:val="48"/>
  </w:num>
  <w:num w:numId="106" w16cid:durableId="223033259">
    <w:abstractNumId w:val="112"/>
  </w:num>
  <w:num w:numId="107" w16cid:durableId="884483511">
    <w:abstractNumId w:val="38"/>
  </w:num>
  <w:num w:numId="108" w16cid:durableId="1582251469">
    <w:abstractNumId w:val="52"/>
  </w:num>
  <w:num w:numId="109" w16cid:durableId="1362897415">
    <w:abstractNumId w:val="42"/>
  </w:num>
  <w:num w:numId="110" w16cid:durableId="1854764734">
    <w:abstractNumId w:val="135"/>
  </w:num>
  <w:num w:numId="111" w16cid:durableId="1355766878">
    <w:abstractNumId w:val="99"/>
  </w:num>
  <w:num w:numId="112" w16cid:durableId="899242729">
    <w:abstractNumId w:val="62"/>
  </w:num>
  <w:num w:numId="113" w16cid:durableId="49231915">
    <w:abstractNumId w:val="113"/>
  </w:num>
  <w:num w:numId="114" w16cid:durableId="857935183">
    <w:abstractNumId w:val="126"/>
  </w:num>
  <w:num w:numId="115" w16cid:durableId="65881153">
    <w:abstractNumId w:val="46"/>
  </w:num>
  <w:num w:numId="116" w16cid:durableId="1121072978">
    <w:abstractNumId w:val="100"/>
  </w:num>
  <w:num w:numId="117" w16cid:durableId="167838046">
    <w:abstractNumId w:val="44"/>
  </w:num>
  <w:num w:numId="118" w16cid:durableId="1990280749">
    <w:abstractNumId w:val="131"/>
  </w:num>
  <w:num w:numId="119" w16cid:durableId="517279417">
    <w:abstractNumId w:val="51"/>
  </w:num>
  <w:num w:numId="120" w16cid:durableId="1252810240">
    <w:abstractNumId w:val="1"/>
  </w:num>
  <w:num w:numId="121" w16cid:durableId="325523754">
    <w:abstractNumId w:val="3"/>
  </w:num>
  <w:num w:numId="122" w16cid:durableId="255019492">
    <w:abstractNumId w:val="83"/>
  </w:num>
  <w:num w:numId="123" w16cid:durableId="217131362">
    <w:abstractNumId w:val="86"/>
  </w:num>
  <w:num w:numId="124" w16cid:durableId="624000200">
    <w:abstractNumId w:val="132"/>
  </w:num>
  <w:num w:numId="125" w16cid:durableId="181287211">
    <w:abstractNumId w:val="53"/>
  </w:num>
  <w:num w:numId="126" w16cid:durableId="1637834538">
    <w:abstractNumId w:val="43"/>
  </w:num>
  <w:num w:numId="127" w16cid:durableId="1225020512">
    <w:abstractNumId w:val="50"/>
  </w:num>
  <w:num w:numId="128" w16cid:durableId="1199975744">
    <w:abstractNumId w:val="66"/>
  </w:num>
  <w:num w:numId="129" w16cid:durableId="1702438819">
    <w:abstractNumId w:val="45"/>
  </w:num>
  <w:num w:numId="130" w16cid:durableId="61803085">
    <w:abstractNumId w:val="129"/>
  </w:num>
  <w:num w:numId="131" w16cid:durableId="393048472">
    <w:abstractNumId w:val="123"/>
  </w:num>
  <w:num w:numId="132" w16cid:durableId="1494955068">
    <w:abstractNumId w:val="95"/>
  </w:num>
  <w:num w:numId="133" w16cid:durableId="1314486530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51AF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120B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8E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42B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1347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281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4D87-5BE3-47F9-9ED2-8CA3DF07B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1751</Words>
  <Characters>10509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Agnieszka Jamrozik</cp:lastModifiedBy>
  <cp:revision>3</cp:revision>
  <cp:lastPrinted>2022-06-27T10:12:00Z</cp:lastPrinted>
  <dcterms:created xsi:type="dcterms:W3CDTF">2022-11-09T06:43:00Z</dcterms:created>
  <dcterms:modified xsi:type="dcterms:W3CDTF">2022-11-09T06:53:00Z</dcterms:modified>
</cp:coreProperties>
</file>